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119322BD"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w:t>
      </w:r>
      <w:proofErr w:type="spellStart"/>
      <w:r w:rsidR="001730B5">
        <w:rPr>
          <w:b w:val="0"/>
          <w:color w:val="000000" w:themeColor="text1"/>
          <w:lang w:val="sk-SK"/>
        </w:rPr>
        <w:t>Semenoles</w:t>
      </w:r>
      <w:proofErr w:type="spellEnd"/>
    </w:p>
    <w:p w14:paraId="686BE2D4" w14:textId="56FCD11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730B5">
        <w:rPr>
          <w:b w:val="0"/>
          <w:color w:val="000000" w:themeColor="text1"/>
          <w:szCs w:val="24"/>
          <w:lang w:val="sk-SK"/>
        </w:rPr>
        <w:t>Pri Železnici č. 52, 033 01 Liptovský Mikuláš</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2963AB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w:t>
      </w:r>
      <w:proofErr w:type="spellStart"/>
      <w:r w:rsidR="001730B5">
        <w:rPr>
          <w:b w:val="0"/>
          <w:color w:val="000000" w:themeColor="text1"/>
          <w:szCs w:val="24"/>
          <w:lang w:val="sk-SK"/>
        </w:rPr>
        <w:t>Šimanský</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1730B5">
        <w:rPr>
          <w:rFonts w:cs="Arial"/>
          <w:b w:val="0"/>
          <w:color w:val="000000" w:themeColor="text1"/>
          <w:szCs w:val="24"/>
          <w:lang w:val="sk-SK"/>
        </w:rPr>
        <w:t xml:space="preserve">poverený </w:t>
      </w:r>
      <w:r w:rsidR="00165DEB">
        <w:rPr>
          <w:rFonts w:cs="Arial"/>
          <w:b w:val="0"/>
          <w:color w:val="000000" w:themeColor="text1"/>
          <w:szCs w:val="24"/>
          <w:lang w:val="sk-SK"/>
        </w:rPr>
        <w:t>vedením organizačnej zložky</w:t>
      </w:r>
      <w:r w:rsidR="001730B5">
        <w:rPr>
          <w:rFonts w:cs="Arial"/>
          <w:b w:val="0"/>
          <w:color w:val="000000" w:themeColor="text1"/>
          <w:szCs w:val="24"/>
          <w:lang w:val="sk-SK"/>
        </w:rPr>
        <w:t xml:space="preserve"> OZ</w:t>
      </w:r>
      <w:r w:rsidRPr="00011884">
        <w:rPr>
          <w:rFonts w:cs="Arial"/>
          <w:b w:val="0"/>
          <w:color w:val="000000" w:themeColor="text1"/>
          <w:szCs w:val="24"/>
          <w:lang w:val="sk-SK"/>
        </w:rPr>
        <w:t xml:space="preserve"> </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2286055F" w:rsidR="006D0055" w:rsidRPr="001730B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w:t>
      </w:r>
      <w:r w:rsidR="001730B5" w:rsidRPr="001730B5">
        <w:rPr>
          <w:rFonts w:ascii="Times New Roman" w:hAnsi="Times New Roman" w:cs="Times New Roman"/>
        </w:rPr>
        <w:t>SK53 0200 0000 0000 0330 8342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316B3671" w:rsidR="005D0A0A" w:rsidRPr="001730B5"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370FD6" w:rsidRPr="00370FD6">
        <w:rPr>
          <w:b/>
          <w:szCs w:val="22"/>
        </w:rPr>
        <w:t xml:space="preserve">Stredisko genofondu a </w:t>
      </w:r>
      <w:proofErr w:type="spellStart"/>
      <w:r w:rsidR="00370FD6" w:rsidRPr="00370FD6">
        <w:rPr>
          <w:b/>
          <w:szCs w:val="22"/>
        </w:rPr>
        <w:t>okras</w:t>
      </w:r>
      <w:proofErr w:type="spellEnd"/>
      <w:r w:rsidR="00370FD6" w:rsidRPr="00370FD6">
        <w:rPr>
          <w:b/>
          <w:szCs w:val="22"/>
        </w:rPr>
        <w:t xml:space="preserve">. drevín </w:t>
      </w:r>
      <w:proofErr w:type="spellStart"/>
      <w:r w:rsidR="00370FD6" w:rsidRPr="00370FD6">
        <w:rPr>
          <w:b/>
          <w:szCs w:val="22"/>
        </w:rPr>
        <w:t>Jochy</w:t>
      </w:r>
      <w:proofErr w:type="spellEnd"/>
      <w:r w:rsidR="00370FD6" w:rsidRPr="00370FD6">
        <w:rPr>
          <w:b/>
          <w:szCs w:val="22"/>
        </w:rPr>
        <w:t>, Jakubovany-</w:t>
      </w:r>
      <w:proofErr w:type="spellStart"/>
      <w:r w:rsidR="00370FD6" w:rsidRPr="00370FD6">
        <w:rPr>
          <w:b/>
          <w:szCs w:val="22"/>
        </w:rPr>
        <w:t>Jochy</w:t>
      </w:r>
      <w:proofErr w:type="spellEnd"/>
      <w:r w:rsidR="00370FD6" w:rsidRPr="00370FD6">
        <w:rPr>
          <w:b/>
          <w:szCs w:val="22"/>
        </w:rPr>
        <w:t>, Jamník, 033 01 Liptovský   Hrádok 1</w:t>
      </w:r>
      <w:r w:rsidR="00370FD6" w:rsidRPr="00A017BD">
        <w:rPr>
          <w:rFonts w:ascii="Calibri" w:hAnsi="Calibri" w:cs="Calibri"/>
          <w:szCs w:val="22"/>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730B5">
        <w:rPr>
          <w:szCs w:val="24"/>
          <w:highlight w:val="yellow"/>
          <w:lang w:eastAsia="cs-CZ"/>
        </w:rPr>
        <w:t>xxxxxxxxxx</w:t>
      </w:r>
      <w:proofErr w:type="spellEnd"/>
      <w:r w:rsidR="00B5038E" w:rsidRPr="001730B5">
        <w:rPr>
          <w:szCs w:val="24"/>
          <w:highlight w:val="yellow"/>
          <w:lang w:eastAsia="cs-CZ"/>
        </w:rPr>
        <w:t xml:space="preserve"> dňa </w:t>
      </w:r>
      <w:proofErr w:type="spellStart"/>
      <w:r w:rsidR="00B5038E" w:rsidRPr="001730B5">
        <w:rPr>
          <w:szCs w:val="24"/>
          <w:highlight w:val="yellow"/>
          <w:lang w:eastAsia="cs-CZ"/>
        </w:rPr>
        <w:t>xxxxx</w:t>
      </w:r>
      <w:proofErr w:type="spellEnd"/>
      <w:r w:rsidR="006D0055" w:rsidRPr="001730B5">
        <w:rPr>
          <w:szCs w:val="24"/>
          <w:highlight w:val="yellow"/>
          <w:lang w:eastAsia="cs-CZ"/>
        </w:rPr>
        <w:t xml:space="preserve"> </w:t>
      </w:r>
      <w:r w:rsidR="00B5038E" w:rsidRPr="001730B5">
        <w:rPr>
          <w:szCs w:val="24"/>
          <w:highlight w:val="yellow"/>
          <w:lang w:eastAsia="cs-CZ"/>
        </w:rPr>
        <w:t>202</w:t>
      </w:r>
      <w:r w:rsidR="00185DD4" w:rsidRPr="001730B5">
        <w:rPr>
          <w:szCs w:val="24"/>
          <w:highlight w:val="yellow"/>
          <w:lang w:eastAsia="cs-CZ"/>
        </w:rPr>
        <w:t>4</w:t>
      </w:r>
      <w:r w:rsidR="005D0A0A" w:rsidRPr="001730B5">
        <w:rPr>
          <w:szCs w:val="24"/>
          <w:lang w:eastAsia="cs-CZ"/>
        </w:rPr>
        <w:t xml:space="preserve"> pod značkou </w:t>
      </w:r>
      <w:proofErr w:type="spellStart"/>
      <w:r w:rsidR="005D0A0A" w:rsidRPr="001730B5">
        <w:rPr>
          <w:szCs w:val="24"/>
          <w:highlight w:val="yellow"/>
          <w:lang w:eastAsia="cs-CZ"/>
        </w:rPr>
        <w:t>xxxx</w:t>
      </w:r>
      <w:proofErr w:type="spellEnd"/>
      <w:r w:rsidR="005D0A0A" w:rsidRPr="001730B5">
        <w:rPr>
          <w:szCs w:val="24"/>
          <w:highlight w:val="yellow"/>
          <w:lang w:eastAsia="cs-CZ"/>
        </w:rPr>
        <w:t>-</w:t>
      </w:r>
      <w:r w:rsidR="00B91486" w:rsidRPr="001730B5">
        <w:rPr>
          <w:szCs w:val="24"/>
          <w:highlight w:val="yellow"/>
          <w:lang w:eastAsia="cs-CZ"/>
        </w:rPr>
        <w:t>xxx</w:t>
      </w:r>
      <w:r w:rsidR="005D0A0A" w:rsidRPr="001730B5">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4C6FCC2A" w:rsidR="00852123" w:rsidRPr="00852123" w:rsidRDefault="00370FD6" w:rsidP="00F564B7">
      <w:pPr>
        <w:pStyle w:val="Odsekzoznamu"/>
        <w:ind w:left="360"/>
        <w:rPr>
          <w:szCs w:val="24"/>
        </w:rPr>
      </w:pPr>
      <w:r>
        <w:rPr>
          <w:b/>
        </w:rPr>
        <w:t>7 7</w:t>
      </w:r>
      <w:r w:rsidR="0052291F">
        <w:rPr>
          <w:b/>
        </w:rPr>
        <w:t>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77777777" w:rsidR="003C3488" w:rsidRPr="007A3385" w:rsidRDefault="003C3488" w:rsidP="00B900A8">
      <w:pPr>
        <w:pStyle w:val="Odsekzoznamu"/>
        <w:rPr>
          <w:iCs/>
          <w:szCs w:val="24"/>
        </w:rPr>
      </w:pPr>
      <w:r w:rsidRPr="007A3385">
        <w:rPr>
          <w:rStyle w:val="markedcontent"/>
          <w:iCs/>
          <w:szCs w:val="24"/>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793EE406" w14:textId="77777777" w:rsidR="008A0EBA" w:rsidRDefault="008A0EBA" w:rsidP="008A0EBA">
      <w:pPr>
        <w:rPr>
          <w:szCs w:val="24"/>
        </w:rPr>
      </w:pPr>
    </w:p>
    <w:p w14:paraId="7CBEADF1" w14:textId="77777777" w:rsidR="008A0EBA" w:rsidRDefault="008A0EBA" w:rsidP="008A0EBA">
      <w:pPr>
        <w:rPr>
          <w:szCs w:val="24"/>
        </w:rPr>
      </w:pPr>
    </w:p>
    <w:p w14:paraId="3A23E8D1" w14:textId="77777777" w:rsidR="008A0EBA" w:rsidRDefault="008A0EBA" w:rsidP="008A0EBA">
      <w:r>
        <w:t>V Liptovskom Hrádku, dňa ........................</w:t>
      </w:r>
      <w:r>
        <w:tab/>
      </w:r>
      <w:r>
        <w:tab/>
      </w:r>
      <w:r>
        <w:tab/>
        <w:t>V .................................., dňa ..................</w:t>
      </w:r>
    </w:p>
    <w:p w14:paraId="0EA773EB" w14:textId="77777777" w:rsidR="008A0EBA" w:rsidRDefault="008A0EBA" w:rsidP="008A0EBA"/>
    <w:p w14:paraId="4916B79E" w14:textId="77777777" w:rsidR="008A0EBA" w:rsidRDefault="008A0EBA" w:rsidP="008A0EBA"/>
    <w:p w14:paraId="078EF98D" w14:textId="77777777" w:rsidR="008A0EBA" w:rsidRDefault="008A0EBA" w:rsidP="008A0EBA"/>
    <w:p w14:paraId="13083ED6" w14:textId="77777777" w:rsidR="008A0EBA" w:rsidRDefault="008A0EBA" w:rsidP="008A0EBA"/>
    <w:p w14:paraId="3E5F5C74" w14:textId="77777777" w:rsidR="008A0EBA" w:rsidRDefault="008A0EBA" w:rsidP="008A0EBA"/>
    <w:p w14:paraId="6B6A9745" w14:textId="77777777" w:rsidR="008A0EBA" w:rsidRDefault="008A0EBA" w:rsidP="008A0EBA"/>
    <w:p w14:paraId="733A16B1" w14:textId="77777777" w:rsidR="008A0EBA" w:rsidRDefault="008A0EBA" w:rsidP="008A0EBA">
      <w:pPr>
        <w:rPr>
          <w:b/>
        </w:rPr>
      </w:pPr>
    </w:p>
    <w:p w14:paraId="16858268" w14:textId="77777777" w:rsidR="008A0EBA" w:rsidRDefault="008A0EBA" w:rsidP="008A0EBA">
      <w:r>
        <w:t xml:space="preserve">                ………………………. </w:t>
      </w:r>
      <w:r>
        <w:tab/>
      </w:r>
      <w:r>
        <w:tab/>
      </w:r>
      <w:r>
        <w:tab/>
        <w:t xml:space="preserve">                </w:t>
      </w:r>
      <w:r>
        <w:tab/>
        <w:t>……………………....….</w:t>
      </w:r>
    </w:p>
    <w:p w14:paraId="1AE89E3C" w14:textId="77777777" w:rsidR="008A0EBA" w:rsidRDefault="008A0EBA" w:rsidP="008A0EBA">
      <w:pPr>
        <w:pStyle w:val="Nadpis1"/>
        <w:rPr>
          <w:b w:val="0"/>
          <w:lang w:val="sk-SK"/>
        </w:rPr>
      </w:pPr>
      <w:r>
        <w:rPr>
          <w:b w:val="0"/>
          <w:lang w:val="sk-SK"/>
        </w:rPr>
        <w:tab/>
        <w:t xml:space="preserve">           Za objednávateľa                                                     Za zhotoviteľa</w:t>
      </w:r>
    </w:p>
    <w:p w14:paraId="690B1E17" w14:textId="77777777" w:rsidR="008A0EBA" w:rsidRDefault="008A0EBA" w:rsidP="008A0EBA">
      <w:pPr>
        <w:rPr>
          <w:lang w:eastAsia="cs-CZ"/>
        </w:rPr>
      </w:pPr>
    </w:p>
    <w:p w14:paraId="6A8E3E55" w14:textId="77777777" w:rsidR="008A0EBA" w:rsidRDefault="008A0EBA" w:rsidP="008A0EBA">
      <w:pPr>
        <w:rPr>
          <w:lang w:eastAsia="cs-CZ"/>
        </w:rPr>
      </w:pPr>
    </w:p>
    <w:p w14:paraId="6DFA24E2" w14:textId="77777777" w:rsidR="008A0EBA" w:rsidRDefault="008A0EBA" w:rsidP="008A0EBA">
      <w:pPr>
        <w:rPr>
          <w:lang w:eastAsia="cs-CZ"/>
        </w:rPr>
      </w:pPr>
    </w:p>
    <w:p w14:paraId="3065E26C" w14:textId="77777777" w:rsidR="008A0EBA" w:rsidRDefault="008A0EBA" w:rsidP="008A0EBA">
      <w:pPr>
        <w:pStyle w:val="Nadpis1"/>
        <w:rPr>
          <w:b w:val="0"/>
          <w:lang w:val="sk-SK"/>
        </w:rPr>
      </w:pPr>
      <w:r>
        <w:rPr>
          <w:b w:val="0"/>
          <w:lang w:val="sk-SK"/>
        </w:rPr>
        <w:tab/>
      </w:r>
      <w:r>
        <w:rPr>
          <w:b w:val="0"/>
          <w:lang w:val="sk-SK"/>
        </w:rPr>
        <w:tab/>
      </w:r>
      <w:r>
        <w:rPr>
          <w:b w:val="0"/>
          <w:lang w:val="sk-SK"/>
        </w:rPr>
        <w:tab/>
        <w:t>.............................                                          ..........................................</w:t>
      </w:r>
    </w:p>
    <w:p w14:paraId="4FAC0780" w14:textId="77777777" w:rsidR="008A0EBA" w:rsidRDefault="008A0EBA" w:rsidP="008A0EBA">
      <w:pPr>
        <w:pStyle w:val="Nadpis1"/>
        <w:rPr>
          <w:b w:val="0"/>
          <w:lang w:val="sk-SK"/>
        </w:rPr>
      </w:pPr>
      <w:r>
        <w:rPr>
          <w:b w:val="0"/>
          <w:lang w:val="sk-SK"/>
        </w:rPr>
        <w:tab/>
      </w:r>
      <w:r>
        <w:rPr>
          <w:b w:val="0"/>
          <w:lang w:val="sk-SK"/>
        </w:rPr>
        <w:tab/>
      </w:r>
      <w:r>
        <w:rPr>
          <w:b w:val="0"/>
          <w:lang w:val="sk-SK"/>
        </w:rPr>
        <w:tab/>
      </w:r>
      <w:r>
        <w:rPr>
          <w:b w:val="0"/>
          <w:color w:val="000000" w:themeColor="text1"/>
          <w:szCs w:val="24"/>
          <w:lang w:val="sk-SK"/>
        </w:rPr>
        <w:t xml:space="preserve">Ing. Marek </w:t>
      </w:r>
      <w:proofErr w:type="spellStart"/>
      <w:r>
        <w:rPr>
          <w:b w:val="0"/>
          <w:color w:val="000000" w:themeColor="text1"/>
          <w:szCs w:val="24"/>
          <w:lang w:val="sk-SK"/>
        </w:rPr>
        <w:t>Šimanský</w:t>
      </w:r>
      <w:proofErr w:type="spellEnd"/>
      <w:r>
        <w:rPr>
          <w:b w:val="0"/>
          <w:lang w:val="sk-SK"/>
        </w:rPr>
        <w:tab/>
      </w:r>
      <w:r>
        <w:rPr>
          <w:b w:val="0"/>
          <w:lang w:val="sk-SK"/>
        </w:rPr>
        <w:tab/>
      </w:r>
      <w:r>
        <w:rPr>
          <w:b w:val="0"/>
          <w:lang w:val="sk-SK"/>
        </w:rPr>
        <w:tab/>
      </w:r>
      <w:r>
        <w:rPr>
          <w:b w:val="0"/>
          <w:lang w:val="sk-SK"/>
        </w:rPr>
        <w:tab/>
      </w:r>
      <w:r>
        <w:rPr>
          <w:b w:val="0"/>
          <w:lang w:val="sk-SK"/>
        </w:rPr>
        <w:tab/>
      </w:r>
      <w:r>
        <w:rPr>
          <w:b w:val="0"/>
          <w:lang w:val="sk-SK"/>
        </w:rPr>
        <w:tab/>
        <w:t xml:space="preserve">           konateľ</w:t>
      </w:r>
    </w:p>
    <w:p w14:paraId="15A8912B" w14:textId="77777777" w:rsidR="008A0EBA" w:rsidRDefault="008A0EBA" w:rsidP="008A0EBA">
      <w:pPr>
        <w:rPr>
          <w:szCs w:val="24"/>
        </w:rPr>
      </w:pPr>
      <w:r>
        <w:rPr>
          <w:rFonts w:cs="Arial"/>
          <w:color w:val="000000" w:themeColor="text1"/>
          <w:szCs w:val="24"/>
        </w:rPr>
        <w:t xml:space="preserve">             poverený vedením organizačnej zložky OZ</w:t>
      </w:r>
    </w:p>
    <w:p w14:paraId="7ED5E606" w14:textId="77777777" w:rsidR="008A0EBA" w:rsidRDefault="008A0EBA" w:rsidP="008A0EBA">
      <w:pPr>
        <w:rPr>
          <w:szCs w:val="24"/>
        </w:rPr>
      </w:pPr>
    </w:p>
    <w:p w14:paraId="6EE6785A" w14:textId="77777777" w:rsidR="008A0EBA" w:rsidRDefault="008A0EBA" w:rsidP="008A0EBA">
      <w:pPr>
        <w:widowControl/>
        <w:suppressAutoHyphens w:val="0"/>
        <w:jc w:val="left"/>
        <w:rPr>
          <w:szCs w:val="24"/>
        </w:rPr>
      </w:pPr>
      <w:r>
        <w:rPr>
          <w:szCs w:val="24"/>
        </w:rPr>
        <w:br w:type="page"/>
      </w:r>
    </w:p>
    <w:p w14:paraId="44B662FE" w14:textId="65373FE0" w:rsidR="00C4724F" w:rsidRDefault="00B72885" w:rsidP="00B62D3E">
      <w:pPr>
        <w:rPr>
          <w:szCs w:val="24"/>
        </w:rPr>
      </w:pPr>
      <w:bookmarkStart w:id="1" w:name="_GoBack"/>
      <w:bookmarkEnd w:id="1"/>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EC785D" w14:textId="77777777" w:rsidR="00BA4666" w:rsidRDefault="00BA4666">
      <w:r>
        <w:separator/>
      </w:r>
    </w:p>
  </w:endnote>
  <w:endnote w:type="continuationSeparator" w:id="0">
    <w:p w14:paraId="292B9AF6" w14:textId="77777777" w:rsidR="00BA4666" w:rsidRDefault="00BA4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EF97E" w14:textId="77777777" w:rsidR="00BA4666" w:rsidRDefault="00BA4666">
      <w:r>
        <w:separator/>
      </w:r>
    </w:p>
  </w:footnote>
  <w:footnote w:type="continuationSeparator" w:id="0">
    <w:p w14:paraId="77D06027" w14:textId="77777777" w:rsidR="00BA4666" w:rsidRDefault="00BA46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23CF8"/>
    <w:rsid w:val="00133911"/>
    <w:rsid w:val="00133C7A"/>
    <w:rsid w:val="00135FD4"/>
    <w:rsid w:val="00144B50"/>
    <w:rsid w:val="00154C12"/>
    <w:rsid w:val="00155514"/>
    <w:rsid w:val="0016308E"/>
    <w:rsid w:val="001637EF"/>
    <w:rsid w:val="0016515E"/>
    <w:rsid w:val="00165DEB"/>
    <w:rsid w:val="00170FA5"/>
    <w:rsid w:val="001730B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54F14"/>
    <w:rsid w:val="00370FD6"/>
    <w:rsid w:val="00376C38"/>
    <w:rsid w:val="003A44B7"/>
    <w:rsid w:val="003B4FB5"/>
    <w:rsid w:val="003B609E"/>
    <w:rsid w:val="003C3488"/>
    <w:rsid w:val="003C5018"/>
    <w:rsid w:val="003C712F"/>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C3AB9"/>
    <w:rsid w:val="004E53F1"/>
    <w:rsid w:val="00513389"/>
    <w:rsid w:val="00514E2C"/>
    <w:rsid w:val="0052291F"/>
    <w:rsid w:val="00522D68"/>
    <w:rsid w:val="00542897"/>
    <w:rsid w:val="00545065"/>
    <w:rsid w:val="00551152"/>
    <w:rsid w:val="00552464"/>
    <w:rsid w:val="005538AC"/>
    <w:rsid w:val="005557AC"/>
    <w:rsid w:val="00555A7F"/>
    <w:rsid w:val="00595B21"/>
    <w:rsid w:val="005B71B2"/>
    <w:rsid w:val="005D0A0A"/>
    <w:rsid w:val="005F1362"/>
    <w:rsid w:val="006152BF"/>
    <w:rsid w:val="0062183D"/>
    <w:rsid w:val="00630049"/>
    <w:rsid w:val="006410CD"/>
    <w:rsid w:val="00641591"/>
    <w:rsid w:val="006465A8"/>
    <w:rsid w:val="006570AE"/>
    <w:rsid w:val="006635DA"/>
    <w:rsid w:val="0067635C"/>
    <w:rsid w:val="00682970"/>
    <w:rsid w:val="006A4CDF"/>
    <w:rsid w:val="006B4171"/>
    <w:rsid w:val="006C0DA0"/>
    <w:rsid w:val="006C6C33"/>
    <w:rsid w:val="006D0055"/>
    <w:rsid w:val="006D711C"/>
    <w:rsid w:val="006E2407"/>
    <w:rsid w:val="006F09B9"/>
    <w:rsid w:val="006F41AB"/>
    <w:rsid w:val="006F4236"/>
    <w:rsid w:val="0072741F"/>
    <w:rsid w:val="00770E9F"/>
    <w:rsid w:val="007856BD"/>
    <w:rsid w:val="007A3385"/>
    <w:rsid w:val="007C06EA"/>
    <w:rsid w:val="007D146C"/>
    <w:rsid w:val="007D7E99"/>
    <w:rsid w:val="007F7737"/>
    <w:rsid w:val="008237BF"/>
    <w:rsid w:val="00852123"/>
    <w:rsid w:val="00853F4A"/>
    <w:rsid w:val="00863859"/>
    <w:rsid w:val="0086761C"/>
    <w:rsid w:val="00871D78"/>
    <w:rsid w:val="00874F57"/>
    <w:rsid w:val="00876810"/>
    <w:rsid w:val="008910EC"/>
    <w:rsid w:val="008A0EBA"/>
    <w:rsid w:val="008A274C"/>
    <w:rsid w:val="008B63A9"/>
    <w:rsid w:val="008D2CFC"/>
    <w:rsid w:val="008D3FB8"/>
    <w:rsid w:val="00900294"/>
    <w:rsid w:val="00906887"/>
    <w:rsid w:val="009073A8"/>
    <w:rsid w:val="00922222"/>
    <w:rsid w:val="00927E9C"/>
    <w:rsid w:val="00932405"/>
    <w:rsid w:val="00932E34"/>
    <w:rsid w:val="009372F4"/>
    <w:rsid w:val="00940E58"/>
    <w:rsid w:val="009417B9"/>
    <w:rsid w:val="00956598"/>
    <w:rsid w:val="0096096D"/>
    <w:rsid w:val="009843C1"/>
    <w:rsid w:val="00993B16"/>
    <w:rsid w:val="00995986"/>
    <w:rsid w:val="009A077F"/>
    <w:rsid w:val="009A2D4A"/>
    <w:rsid w:val="009A3AE0"/>
    <w:rsid w:val="009A6304"/>
    <w:rsid w:val="009A7C0C"/>
    <w:rsid w:val="009C1B2C"/>
    <w:rsid w:val="009C3131"/>
    <w:rsid w:val="009E4B9B"/>
    <w:rsid w:val="009F33BE"/>
    <w:rsid w:val="009F678E"/>
    <w:rsid w:val="00A1456C"/>
    <w:rsid w:val="00A37086"/>
    <w:rsid w:val="00A403A2"/>
    <w:rsid w:val="00A62888"/>
    <w:rsid w:val="00A67074"/>
    <w:rsid w:val="00A7017A"/>
    <w:rsid w:val="00A900C7"/>
    <w:rsid w:val="00A948D1"/>
    <w:rsid w:val="00AA3DB8"/>
    <w:rsid w:val="00AA562C"/>
    <w:rsid w:val="00AC0940"/>
    <w:rsid w:val="00AC4DA1"/>
    <w:rsid w:val="00AE3024"/>
    <w:rsid w:val="00B002A3"/>
    <w:rsid w:val="00B04D13"/>
    <w:rsid w:val="00B177EC"/>
    <w:rsid w:val="00B35444"/>
    <w:rsid w:val="00B41A9F"/>
    <w:rsid w:val="00B41DA2"/>
    <w:rsid w:val="00B5038E"/>
    <w:rsid w:val="00B54A2B"/>
    <w:rsid w:val="00B62D3E"/>
    <w:rsid w:val="00B62F09"/>
    <w:rsid w:val="00B6609E"/>
    <w:rsid w:val="00B6670D"/>
    <w:rsid w:val="00B72885"/>
    <w:rsid w:val="00B72F30"/>
    <w:rsid w:val="00B74A8A"/>
    <w:rsid w:val="00B900A8"/>
    <w:rsid w:val="00B91486"/>
    <w:rsid w:val="00B918ED"/>
    <w:rsid w:val="00B92B32"/>
    <w:rsid w:val="00BA4666"/>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D25D5"/>
    <w:rsid w:val="00CF4E5B"/>
    <w:rsid w:val="00D014F4"/>
    <w:rsid w:val="00D16FEE"/>
    <w:rsid w:val="00D31480"/>
    <w:rsid w:val="00D32980"/>
    <w:rsid w:val="00D66CC1"/>
    <w:rsid w:val="00D73843"/>
    <w:rsid w:val="00D7680F"/>
    <w:rsid w:val="00DA617D"/>
    <w:rsid w:val="00DB0746"/>
    <w:rsid w:val="00DB0784"/>
    <w:rsid w:val="00DB3818"/>
    <w:rsid w:val="00DB4651"/>
    <w:rsid w:val="00DB4D28"/>
    <w:rsid w:val="00DE51D4"/>
    <w:rsid w:val="00DF16BC"/>
    <w:rsid w:val="00DF5A44"/>
    <w:rsid w:val="00E06105"/>
    <w:rsid w:val="00E10A68"/>
    <w:rsid w:val="00E14589"/>
    <w:rsid w:val="00E22D8F"/>
    <w:rsid w:val="00E76D00"/>
    <w:rsid w:val="00E8498C"/>
    <w:rsid w:val="00E94FCC"/>
    <w:rsid w:val="00EA465D"/>
    <w:rsid w:val="00EB07DA"/>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765494884">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4911</Words>
  <Characters>27998</Characters>
  <Application>Microsoft Office Word</Application>
  <DocSecurity>0</DocSecurity>
  <Lines>233</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32844</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2024-03-06T12:43:00Z</dcterms:modified>
</cp:coreProperties>
</file>